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7254788" w14:textId="77777777" w:rsidR="00863F2B" w:rsidRDefault="00863F2B">
      <w:pPr>
        <w:pStyle w:val="Nadpis1"/>
        <w:tabs>
          <w:tab w:val="left" w:pos="0"/>
        </w:tabs>
      </w:pPr>
    </w:p>
    <w:p w14:paraId="1C362651" w14:textId="77777777" w:rsidR="00863F2B" w:rsidRPr="00F3307C" w:rsidRDefault="00863F2B">
      <w:pPr>
        <w:pStyle w:val="Nadpis1"/>
        <w:tabs>
          <w:tab w:val="left" w:pos="0"/>
        </w:tabs>
      </w:pPr>
      <w:r w:rsidRPr="00F3307C">
        <w:t>A Průvodní zpráva</w:t>
      </w:r>
    </w:p>
    <w:p w14:paraId="6468B935" w14:textId="77777777" w:rsidR="00863F2B" w:rsidRPr="00F3307C" w:rsidRDefault="00863F2B">
      <w:pPr>
        <w:spacing w:line="360" w:lineRule="auto"/>
        <w:jc w:val="center"/>
        <w:rPr>
          <w:rFonts w:ascii="Arial" w:hAnsi="Arial"/>
          <w:sz w:val="24"/>
        </w:rPr>
      </w:pPr>
    </w:p>
    <w:p w14:paraId="2096008B" w14:textId="77777777" w:rsidR="00863F2B" w:rsidRPr="00F3307C" w:rsidRDefault="00863F2B">
      <w:pPr>
        <w:spacing w:line="360" w:lineRule="auto"/>
        <w:jc w:val="both"/>
        <w:rPr>
          <w:rFonts w:ascii="Arial" w:hAnsi="Arial"/>
          <w:b/>
          <w:bCs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 xml:space="preserve">A.1 </w:t>
      </w:r>
      <w:r w:rsidRPr="00F3307C">
        <w:rPr>
          <w:rFonts w:ascii="Arial" w:hAnsi="Arial"/>
          <w:b/>
          <w:bCs/>
          <w:sz w:val="28"/>
          <w:szCs w:val="28"/>
        </w:rPr>
        <w:t>Identifikační údaje stavby</w:t>
      </w:r>
    </w:p>
    <w:p w14:paraId="359FA99E" w14:textId="77777777" w:rsidR="00863F2B" w:rsidRPr="00F3307C" w:rsidRDefault="00863F2B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F3307C">
        <w:rPr>
          <w:rFonts w:ascii="Arial" w:hAnsi="Arial"/>
          <w:b/>
          <w:bCs/>
          <w:sz w:val="24"/>
          <w:szCs w:val="24"/>
        </w:rPr>
        <w:t>A.1.1 Údaje o stavbě</w:t>
      </w:r>
    </w:p>
    <w:p w14:paraId="493AD310" w14:textId="77777777" w:rsidR="009B4449" w:rsidRPr="004762FF" w:rsidRDefault="00863F2B" w:rsidP="004762FF">
      <w:pPr>
        <w:tabs>
          <w:tab w:val="left" w:pos="2977"/>
        </w:tabs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Název stavby:</w:t>
      </w:r>
      <w:r w:rsidR="004762FF">
        <w:rPr>
          <w:rFonts w:ascii="Arial" w:hAnsi="Arial"/>
          <w:sz w:val="24"/>
          <w:szCs w:val="24"/>
        </w:rPr>
        <w:tab/>
      </w:r>
      <w:r w:rsidR="004762FF" w:rsidRPr="004762FF">
        <w:rPr>
          <w:rFonts w:ascii="Arial" w:hAnsi="Arial" w:cs="Arial"/>
          <w:bCs/>
          <w:sz w:val="24"/>
          <w:szCs w:val="24"/>
        </w:rPr>
        <w:t xml:space="preserve">Rekonstrukce rybochovného hospodářství Koryčany - </w:t>
      </w:r>
      <w:r w:rsidR="004762FF">
        <w:rPr>
          <w:rFonts w:ascii="Arial" w:hAnsi="Arial" w:cs="Arial"/>
          <w:bCs/>
          <w:sz w:val="24"/>
          <w:szCs w:val="24"/>
        </w:rPr>
        <w:tab/>
      </w:r>
      <w:r w:rsidR="004762FF" w:rsidRPr="004762FF">
        <w:rPr>
          <w:rFonts w:ascii="Arial" w:hAnsi="Arial" w:cs="Arial"/>
          <w:bCs/>
          <w:sz w:val="24"/>
          <w:szCs w:val="24"/>
        </w:rPr>
        <w:t>sezónní prodejna ryb</w:t>
      </w:r>
    </w:p>
    <w:p w14:paraId="70BFDD48" w14:textId="77777777" w:rsidR="000E3E5A" w:rsidRPr="008B1296" w:rsidRDefault="00863F2B" w:rsidP="002F1E5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Místo stavby:</w:t>
      </w:r>
      <w:r w:rsidRPr="00F3307C">
        <w:rPr>
          <w:rFonts w:ascii="Arial" w:hAnsi="Arial"/>
          <w:sz w:val="24"/>
          <w:szCs w:val="24"/>
        </w:rPr>
        <w:tab/>
      </w:r>
      <w:r w:rsidRPr="00F3307C">
        <w:rPr>
          <w:rFonts w:ascii="Arial" w:hAnsi="Arial"/>
          <w:sz w:val="24"/>
          <w:szCs w:val="24"/>
        </w:rPr>
        <w:tab/>
      </w:r>
      <w:r w:rsidRPr="00F3307C">
        <w:rPr>
          <w:rFonts w:ascii="Arial" w:hAnsi="Arial"/>
          <w:sz w:val="24"/>
          <w:szCs w:val="24"/>
        </w:rPr>
        <w:tab/>
      </w:r>
      <w:proofErr w:type="spellStart"/>
      <w:proofErr w:type="gramStart"/>
      <w:r w:rsidR="002F1E53">
        <w:rPr>
          <w:rFonts w:ascii="Arial" w:hAnsi="Arial"/>
          <w:sz w:val="24"/>
          <w:szCs w:val="24"/>
        </w:rPr>
        <w:t>k.ú</w:t>
      </w:r>
      <w:proofErr w:type="spellEnd"/>
      <w:proofErr w:type="gramEnd"/>
      <w:r w:rsidR="002F1E53">
        <w:rPr>
          <w:rFonts w:ascii="Arial" w:hAnsi="Arial"/>
          <w:sz w:val="24"/>
          <w:szCs w:val="24"/>
        </w:rPr>
        <w:t xml:space="preserve"> Koryčany, Oplocený areál rybochovného hospodářství </w:t>
      </w:r>
      <w:r w:rsidR="002F1E53">
        <w:rPr>
          <w:rFonts w:ascii="Arial" w:hAnsi="Arial"/>
          <w:sz w:val="24"/>
          <w:szCs w:val="24"/>
        </w:rPr>
        <w:tab/>
      </w:r>
      <w:r w:rsidR="002F1E53">
        <w:rPr>
          <w:rFonts w:ascii="Arial" w:hAnsi="Arial"/>
          <w:sz w:val="24"/>
          <w:szCs w:val="24"/>
        </w:rPr>
        <w:tab/>
      </w:r>
      <w:r w:rsidR="002F1E53">
        <w:rPr>
          <w:rFonts w:ascii="Arial" w:hAnsi="Arial"/>
          <w:sz w:val="24"/>
          <w:szCs w:val="24"/>
        </w:rPr>
        <w:tab/>
      </w:r>
      <w:r w:rsidR="002F1E53">
        <w:rPr>
          <w:rFonts w:ascii="Arial" w:hAnsi="Arial"/>
          <w:sz w:val="24"/>
          <w:szCs w:val="24"/>
        </w:rPr>
        <w:tab/>
      </w:r>
      <w:r w:rsidR="002F1E53">
        <w:rPr>
          <w:rFonts w:ascii="Arial" w:hAnsi="Arial"/>
          <w:sz w:val="24"/>
          <w:szCs w:val="24"/>
        </w:rPr>
        <w:tab/>
        <w:t xml:space="preserve">Koryčany, </w:t>
      </w:r>
      <w:proofErr w:type="spellStart"/>
      <w:r w:rsidR="002F1E53">
        <w:rPr>
          <w:rFonts w:ascii="Arial" w:hAnsi="Arial"/>
          <w:sz w:val="24"/>
          <w:szCs w:val="24"/>
        </w:rPr>
        <w:t>č.parc</w:t>
      </w:r>
      <w:proofErr w:type="spellEnd"/>
      <w:r w:rsidR="002F1E53">
        <w:rPr>
          <w:rFonts w:ascii="Arial" w:hAnsi="Arial"/>
          <w:sz w:val="24"/>
          <w:szCs w:val="24"/>
        </w:rPr>
        <w:t>. 2108, 2115/4, 2109/1</w:t>
      </w:r>
    </w:p>
    <w:p w14:paraId="0B991682" w14:textId="77777777" w:rsidR="00863F2B" w:rsidRPr="008B1296" w:rsidRDefault="00863F2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Předmět dokumentace:</w:t>
      </w:r>
      <w:r w:rsidRPr="008B1296">
        <w:rPr>
          <w:rFonts w:ascii="Arial" w:hAnsi="Arial"/>
          <w:sz w:val="24"/>
          <w:szCs w:val="24"/>
        </w:rPr>
        <w:tab/>
      </w:r>
      <w:r w:rsidR="002F1E53">
        <w:rPr>
          <w:rFonts w:ascii="Arial" w:hAnsi="Arial"/>
          <w:sz w:val="24"/>
          <w:szCs w:val="24"/>
        </w:rPr>
        <w:t xml:space="preserve">Rekonstrukce stávající budovy archivu na objekt sezónního </w:t>
      </w:r>
      <w:r w:rsidR="002F1E53">
        <w:rPr>
          <w:rFonts w:ascii="Arial" w:hAnsi="Arial"/>
          <w:sz w:val="24"/>
          <w:szCs w:val="24"/>
        </w:rPr>
        <w:tab/>
      </w:r>
      <w:r w:rsidR="002F1E53">
        <w:rPr>
          <w:rFonts w:ascii="Arial" w:hAnsi="Arial"/>
          <w:sz w:val="24"/>
          <w:szCs w:val="24"/>
        </w:rPr>
        <w:tab/>
      </w:r>
      <w:r w:rsidR="002F1E53">
        <w:rPr>
          <w:rFonts w:ascii="Arial" w:hAnsi="Arial"/>
          <w:sz w:val="24"/>
          <w:szCs w:val="24"/>
        </w:rPr>
        <w:tab/>
      </w:r>
      <w:r w:rsidR="002F1E53">
        <w:rPr>
          <w:rFonts w:ascii="Arial" w:hAnsi="Arial"/>
          <w:sz w:val="24"/>
          <w:szCs w:val="24"/>
        </w:rPr>
        <w:tab/>
        <w:t>prodeje ryb</w:t>
      </w:r>
    </w:p>
    <w:p w14:paraId="0B013CBE" w14:textId="77777777" w:rsidR="00841D24" w:rsidRPr="008B1296" w:rsidRDefault="00841D24" w:rsidP="00841D2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B1296">
        <w:rPr>
          <w:rFonts w:ascii="Arial" w:hAnsi="Arial" w:cs="Arial"/>
          <w:b/>
          <w:sz w:val="24"/>
          <w:szCs w:val="24"/>
        </w:rPr>
        <w:t>A.1.2 Údaje o žadateli</w:t>
      </w:r>
    </w:p>
    <w:p w14:paraId="4983EB63" w14:textId="77777777" w:rsidR="00841D24" w:rsidRPr="008B1296" w:rsidRDefault="00A160BD" w:rsidP="00841D24">
      <w:pPr>
        <w:spacing w:line="360" w:lineRule="auto"/>
        <w:jc w:val="both"/>
        <w:rPr>
          <w:rFonts w:ascii="Arial" w:hAnsi="Arial"/>
          <w:sz w:val="24"/>
        </w:rPr>
      </w:pPr>
      <w:r w:rsidRPr="008B1296">
        <w:rPr>
          <w:rFonts w:ascii="Arial" w:hAnsi="Arial" w:cs="Arial"/>
          <w:sz w:val="24"/>
          <w:szCs w:val="24"/>
        </w:rPr>
        <w:t>Stavebník</w:t>
      </w:r>
      <w:r w:rsidR="00841D24" w:rsidRPr="008B1296">
        <w:rPr>
          <w:rFonts w:ascii="Arial" w:hAnsi="Arial" w:cs="Arial"/>
          <w:sz w:val="24"/>
          <w:szCs w:val="24"/>
        </w:rPr>
        <w:t>:</w:t>
      </w:r>
      <w:r w:rsidR="00841D24" w:rsidRPr="008B1296">
        <w:rPr>
          <w:rFonts w:ascii="Arial" w:hAnsi="Arial" w:cs="Arial"/>
          <w:sz w:val="24"/>
          <w:szCs w:val="24"/>
        </w:rPr>
        <w:tab/>
      </w:r>
      <w:r w:rsidR="00841D24" w:rsidRPr="008B1296">
        <w:rPr>
          <w:rFonts w:ascii="Arial" w:hAnsi="Arial" w:cs="Arial"/>
          <w:sz w:val="24"/>
          <w:szCs w:val="24"/>
        </w:rPr>
        <w:tab/>
      </w:r>
      <w:r w:rsidR="00841D24" w:rsidRPr="008B1296">
        <w:rPr>
          <w:rFonts w:ascii="Arial" w:hAnsi="Arial" w:cs="Arial"/>
          <w:sz w:val="24"/>
          <w:szCs w:val="24"/>
        </w:rPr>
        <w:tab/>
      </w:r>
      <w:r w:rsidR="00841D24" w:rsidRPr="008B1296">
        <w:rPr>
          <w:rFonts w:ascii="Arial" w:hAnsi="Arial"/>
          <w:sz w:val="24"/>
        </w:rPr>
        <w:t xml:space="preserve">Povodí Moravy, </w:t>
      </w:r>
      <w:proofErr w:type="spellStart"/>
      <w:r w:rsidR="00841D24" w:rsidRPr="008B1296">
        <w:rPr>
          <w:rFonts w:ascii="Arial" w:hAnsi="Arial"/>
          <w:sz w:val="24"/>
        </w:rPr>
        <w:t>s.p</w:t>
      </w:r>
      <w:proofErr w:type="spellEnd"/>
      <w:r w:rsidR="00841D24" w:rsidRPr="008B1296">
        <w:rPr>
          <w:rFonts w:ascii="Arial" w:hAnsi="Arial"/>
          <w:sz w:val="24"/>
        </w:rPr>
        <w:t>.</w:t>
      </w:r>
      <w:proofErr w:type="gramStart"/>
      <w:r w:rsidR="00841D24" w:rsidRPr="008B1296">
        <w:rPr>
          <w:rFonts w:ascii="Arial" w:hAnsi="Arial"/>
          <w:sz w:val="24"/>
        </w:rPr>
        <w:t>,  se</w:t>
      </w:r>
      <w:proofErr w:type="gramEnd"/>
      <w:r w:rsidR="00841D24" w:rsidRPr="008B1296">
        <w:rPr>
          <w:rFonts w:ascii="Arial" w:hAnsi="Arial"/>
          <w:sz w:val="24"/>
        </w:rPr>
        <w:t xml:space="preserve"> sídlem v Brně</w:t>
      </w:r>
    </w:p>
    <w:p w14:paraId="64EA0ECD" w14:textId="77777777" w:rsidR="00841D24" w:rsidRPr="008B1296" w:rsidRDefault="00841D24" w:rsidP="00841D24">
      <w:pPr>
        <w:spacing w:line="360" w:lineRule="auto"/>
        <w:ind w:left="2124" w:firstLine="708"/>
        <w:jc w:val="both"/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>Dřevařská 11, 602 00 Brno</w:t>
      </w:r>
    </w:p>
    <w:p w14:paraId="0246C683" w14:textId="77777777" w:rsidR="00841D24" w:rsidRPr="008B1296" w:rsidRDefault="00841D24" w:rsidP="00841D24">
      <w:pPr>
        <w:spacing w:line="360" w:lineRule="auto"/>
        <w:ind w:left="2832" w:firstLine="3"/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 xml:space="preserve">IČ: 70890013 </w:t>
      </w:r>
      <w:r w:rsidRPr="008B1296">
        <w:rPr>
          <w:rFonts w:ascii="Arial" w:hAnsi="Arial" w:cs="Arial"/>
          <w:sz w:val="24"/>
          <w:szCs w:val="24"/>
        </w:rPr>
        <w:br/>
        <w:t xml:space="preserve">DIČ: CZ70890013 </w:t>
      </w:r>
      <w:r w:rsidRPr="008B1296">
        <w:rPr>
          <w:rFonts w:ascii="Arial" w:hAnsi="Arial" w:cs="Arial"/>
          <w:sz w:val="24"/>
          <w:szCs w:val="24"/>
        </w:rPr>
        <w:br/>
        <w:t xml:space="preserve">Tel: +420 541 637 111 </w:t>
      </w:r>
      <w:r w:rsidRPr="008B1296">
        <w:rPr>
          <w:rFonts w:ascii="Arial" w:hAnsi="Arial" w:cs="Arial"/>
          <w:sz w:val="24"/>
          <w:szCs w:val="24"/>
        </w:rPr>
        <w:br/>
        <w:t>Fax: +420 541 211 403</w:t>
      </w:r>
      <w:r w:rsidRPr="008B1296">
        <w:rPr>
          <w:rFonts w:ascii="Arial" w:hAnsi="Arial" w:cs="Arial"/>
          <w:sz w:val="24"/>
          <w:szCs w:val="24"/>
        </w:rPr>
        <w:tab/>
      </w:r>
    </w:p>
    <w:p w14:paraId="703A429D" w14:textId="77777777" w:rsidR="00841D24" w:rsidRPr="008B1296" w:rsidRDefault="00841D24" w:rsidP="00841D24">
      <w:pPr>
        <w:tabs>
          <w:tab w:val="left" w:pos="0"/>
        </w:tabs>
        <w:spacing w:line="360" w:lineRule="auto"/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  <w:t xml:space="preserve">Email: </w:t>
      </w:r>
      <w:hyperlink r:id="rId7" w:history="1">
        <w:r w:rsidRPr="008B1296">
          <w:rPr>
            <w:rStyle w:val="Hypertextovodkaz"/>
            <w:rFonts w:ascii="Arial" w:hAnsi="Arial"/>
            <w:color w:val="auto"/>
          </w:rPr>
          <w:t>sekretariatgr@pmo.cz</w:t>
        </w:r>
      </w:hyperlink>
    </w:p>
    <w:p w14:paraId="061A75A1" w14:textId="77777777" w:rsidR="00841D24" w:rsidRPr="008B1296" w:rsidRDefault="00841D24" w:rsidP="00841D2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B1296">
        <w:rPr>
          <w:rFonts w:ascii="Arial" w:hAnsi="Arial" w:cs="Arial"/>
          <w:b/>
          <w:sz w:val="24"/>
          <w:szCs w:val="24"/>
        </w:rPr>
        <w:t xml:space="preserve">A.1.3 Údaje o zpracovateli </w:t>
      </w:r>
      <w:r w:rsidR="00A160BD" w:rsidRPr="008B1296">
        <w:rPr>
          <w:rFonts w:ascii="Arial" w:hAnsi="Arial" w:cs="Arial"/>
          <w:b/>
          <w:sz w:val="24"/>
          <w:szCs w:val="24"/>
        </w:rPr>
        <w:t>společné</w:t>
      </w:r>
      <w:r w:rsidRPr="008B1296">
        <w:rPr>
          <w:rFonts w:ascii="Arial" w:hAnsi="Arial" w:cs="Arial"/>
          <w:b/>
          <w:sz w:val="24"/>
          <w:szCs w:val="24"/>
        </w:rPr>
        <w:t xml:space="preserve"> dokumentace</w:t>
      </w:r>
    </w:p>
    <w:p w14:paraId="401F5DF5" w14:textId="77777777" w:rsidR="00841D24" w:rsidRPr="008B1296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Projektant:</w:t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AQUA CENTRUM Břeclav s.r.o.</w:t>
      </w:r>
    </w:p>
    <w:p w14:paraId="0E6449E3" w14:textId="77777777" w:rsidR="00841D24" w:rsidRPr="008B1296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IČO: 60710063</w:t>
      </w:r>
    </w:p>
    <w:p w14:paraId="387340B0" w14:textId="77777777" w:rsidR="00841D24" w:rsidRPr="008B1296" w:rsidRDefault="00841D24" w:rsidP="00841D24">
      <w:pPr>
        <w:pStyle w:val="Nadpis2"/>
        <w:tabs>
          <w:tab w:val="clear" w:pos="0"/>
          <w:tab w:val="num" w:pos="576"/>
        </w:tabs>
        <w:ind w:left="576" w:hanging="576"/>
        <w:rPr>
          <w:szCs w:val="24"/>
        </w:rPr>
      </w:pPr>
      <w:r w:rsidRPr="008B1296">
        <w:rPr>
          <w:szCs w:val="24"/>
        </w:rPr>
        <w:tab/>
      </w:r>
      <w:r w:rsidRPr="008B1296">
        <w:rPr>
          <w:szCs w:val="24"/>
        </w:rPr>
        <w:tab/>
      </w:r>
      <w:r w:rsidRPr="008B1296">
        <w:rPr>
          <w:szCs w:val="24"/>
        </w:rPr>
        <w:tab/>
      </w:r>
      <w:r w:rsidRPr="008B1296">
        <w:rPr>
          <w:szCs w:val="24"/>
        </w:rPr>
        <w:tab/>
      </w:r>
      <w:r w:rsidRPr="008B1296">
        <w:rPr>
          <w:szCs w:val="24"/>
        </w:rPr>
        <w:tab/>
        <w:t>Kapusty 27</w:t>
      </w:r>
    </w:p>
    <w:p w14:paraId="388574C2" w14:textId="77777777" w:rsidR="00841D24" w:rsidRPr="008B1296" w:rsidRDefault="00841D24" w:rsidP="00841D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690 06 Břeclav</w:t>
      </w:r>
    </w:p>
    <w:p w14:paraId="72DD01A0" w14:textId="77777777" w:rsidR="00841D24" w:rsidRPr="008B1296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 xml:space="preserve">email: </w:t>
      </w:r>
      <w:hyperlink r:id="rId8" w:history="1">
        <w:r w:rsidRPr="008B1296">
          <w:rPr>
            <w:rStyle w:val="Hypertextovodkaz"/>
            <w:rFonts w:ascii="Arial" w:hAnsi="Arial"/>
            <w:color w:val="auto"/>
          </w:rPr>
          <w:t>aqc@wo.cz</w:t>
        </w:r>
      </w:hyperlink>
    </w:p>
    <w:p w14:paraId="23945E73" w14:textId="77777777" w:rsidR="00841D24" w:rsidRPr="008B1296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Hlavní projektant</w:t>
      </w:r>
      <w:r w:rsidRPr="008B1296">
        <w:rPr>
          <w:rFonts w:ascii="Arial" w:hAnsi="Arial"/>
          <w:sz w:val="24"/>
          <w:szCs w:val="24"/>
        </w:rPr>
        <w:tab/>
        <w:t>:</w:t>
      </w:r>
      <w:r w:rsidRPr="008B1296">
        <w:rPr>
          <w:rFonts w:ascii="Arial" w:hAnsi="Arial"/>
          <w:sz w:val="24"/>
          <w:szCs w:val="24"/>
        </w:rPr>
        <w:tab/>
        <w:t xml:space="preserve">Ing. Milan </w:t>
      </w:r>
      <w:proofErr w:type="spellStart"/>
      <w:r w:rsidRPr="008B1296">
        <w:rPr>
          <w:rFonts w:ascii="Arial" w:hAnsi="Arial"/>
          <w:sz w:val="24"/>
          <w:szCs w:val="24"/>
        </w:rPr>
        <w:t>Bartolšic</w:t>
      </w:r>
      <w:proofErr w:type="spellEnd"/>
    </w:p>
    <w:p w14:paraId="0DF8170E" w14:textId="77777777" w:rsidR="00841D24" w:rsidRPr="008B1296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1002273</w:t>
      </w:r>
    </w:p>
    <w:p w14:paraId="01992D2F" w14:textId="77777777" w:rsidR="00841D24" w:rsidRPr="008B1296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 xml:space="preserve">Autorizovaný inženýr pro vodohospodářské stavby </w:t>
      </w:r>
    </w:p>
    <w:p w14:paraId="6C672748" w14:textId="77777777" w:rsidR="00841D24" w:rsidRPr="008B1296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Vypracoval:</w:t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 xml:space="preserve">Ing. Jan </w:t>
      </w:r>
      <w:proofErr w:type="spellStart"/>
      <w:r w:rsidRPr="008B1296">
        <w:rPr>
          <w:rFonts w:ascii="Arial" w:hAnsi="Arial"/>
          <w:sz w:val="24"/>
          <w:szCs w:val="24"/>
        </w:rPr>
        <w:t>Varadínek</w:t>
      </w:r>
      <w:proofErr w:type="spellEnd"/>
    </w:p>
    <w:p w14:paraId="4C5AF2BD" w14:textId="77777777" w:rsidR="00841D24" w:rsidRPr="008B1296" w:rsidRDefault="00841D24" w:rsidP="00841D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tel.: 602 775 032</w:t>
      </w:r>
      <w:r w:rsidRPr="008B1296">
        <w:rPr>
          <w:rFonts w:ascii="Arial" w:hAnsi="Arial"/>
          <w:sz w:val="24"/>
          <w:szCs w:val="24"/>
        </w:rPr>
        <w:tab/>
      </w:r>
    </w:p>
    <w:p w14:paraId="581F0C28" w14:textId="77777777" w:rsidR="00841D24" w:rsidRPr="008B1296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14:paraId="3A225005" w14:textId="77777777" w:rsidR="00841D24" w:rsidRPr="008B1296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14:paraId="5164A276" w14:textId="77777777" w:rsidR="00841D24" w:rsidRPr="008B1296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14:paraId="1CB9701F" w14:textId="77777777" w:rsidR="00841D24" w:rsidRPr="008B1296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8B1296">
        <w:rPr>
          <w:rFonts w:ascii="Arial" w:hAnsi="Arial"/>
          <w:b/>
          <w:sz w:val="28"/>
          <w:szCs w:val="28"/>
        </w:rPr>
        <w:t>A.2 Členění stavby na objekty, technická a technologická zařízení</w:t>
      </w:r>
    </w:p>
    <w:p w14:paraId="110F1448" w14:textId="77777777" w:rsidR="003936F9" w:rsidRDefault="002F1E53" w:rsidP="00A320EC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Dokumentace řeší rekonstrukci stávajícího objektu archivu na objekt sezónního prodeje ryb včetně rekonstrukce zpevněných ploch v okolí objektu a rekonstrukce napojení místních rozvodů IS na objekt. </w:t>
      </w:r>
      <w:r w:rsidR="009070BD">
        <w:rPr>
          <w:rFonts w:ascii="Arial" w:hAnsi="Arial"/>
          <w:sz w:val="24"/>
          <w:szCs w:val="24"/>
        </w:rPr>
        <w:t>Stavba je rozdělena na dva stavební objekty:</w:t>
      </w:r>
    </w:p>
    <w:p w14:paraId="0A89B86B" w14:textId="77777777" w:rsidR="009070BD" w:rsidRDefault="009070BD" w:rsidP="00A320EC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SO01 – Odstranění stavby archivu</w:t>
      </w:r>
    </w:p>
    <w:p w14:paraId="6074A56E" w14:textId="77777777" w:rsidR="009070BD" w:rsidRPr="008B1296" w:rsidRDefault="009070BD" w:rsidP="00A320E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SO02 – Kontejnerová prodejna</w:t>
      </w:r>
    </w:p>
    <w:p w14:paraId="75FB4E84" w14:textId="77777777" w:rsidR="002F797D" w:rsidRPr="008B1296" w:rsidRDefault="002F797D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14:paraId="45000AD3" w14:textId="212BAFAD" w:rsidR="00841D24" w:rsidRPr="008B1296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8B1296">
        <w:rPr>
          <w:rFonts w:ascii="Arial" w:hAnsi="Arial"/>
          <w:b/>
          <w:sz w:val="28"/>
          <w:szCs w:val="28"/>
        </w:rPr>
        <w:t>A.3</w:t>
      </w:r>
      <w:r w:rsidR="0001789D">
        <w:rPr>
          <w:rFonts w:ascii="Arial" w:hAnsi="Arial"/>
          <w:b/>
          <w:sz w:val="28"/>
          <w:szCs w:val="28"/>
        </w:rPr>
        <w:t xml:space="preserve"> </w:t>
      </w:r>
      <w:r w:rsidRPr="008B1296">
        <w:rPr>
          <w:rFonts w:ascii="Arial" w:hAnsi="Arial"/>
          <w:b/>
          <w:sz w:val="28"/>
          <w:szCs w:val="28"/>
        </w:rPr>
        <w:t>Seznam vstupních podkladů</w:t>
      </w:r>
    </w:p>
    <w:p w14:paraId="2DAC17A5" w14:textId="77777777" w:rsidR="00841D24" w:rsidRPr="008B1296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 xml:space="preserve">- zaměření stávajícího stavu </w:t>
      </w:r>
    </w:p>
    <w:p w14:paraId="3E13EA5C" w14:textId="77777777" w:rsidR="00841D24" w:rsidRPr="008B1296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-  pozemková mapa</w:t>
      </w:r>
    </w:p>
    <w:p w14:paraId="1D12A7F6" w14:textId="77777777" w:rsidR="00841D24" w:rsidRPr="008B1296" w:rsidRDefault="00841D24" w:rsidP="00841D24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8B1296">
        <w:rPr>
          <w:rFonts w:ascii="Arial" w:hAnsi="Arial" w:cs="Arial"/>
          <w:bCs/>
          <w:sz w:val="24"/>
          <w:szCs w:val="24"/>
        </w:rPr>
        <w:t>-  konzultace s investorem</w:t>
      </w:r>
    </w:p>
    <w:p w14:paraId="6FC2485A" w14:textId="77777777" w:rsidR="00841D24" w:rsidRPr="008B1296" w:rsidRDefault="00841D24" w:rsidP="00841D24">
      <w:pPr>
        <w:pStyle w:val="Nadpis2"/>
        <w:tabs>
          <w:tab w:val="clear" w:pos="0"/>
        </w:tabs>
      </w:pPr>
    </w:p>
    <w:p w14:paraId="0B5EA98C" w14:textId="77777777" w:rsidR="00841D24" w:rsidRPr="008B1296" w:rsidRDefault="00841D24" w:rsidP="00841D24">
      <w:pPr>
        <w:pStyle w:val="Nadpis2"/>
        <w:tabs>
          <w:tab w:val="clear" w:pos="0"/>
        </w:tabs>
      </w:pPr>
    </w:p>
    <w:p w14:paraId="499B1548" w14:textId="77777777" w:rsidR="00841D24" w:rsidRPr="008B1296" w:rsidRDefault="00841D24" w:rsidP="00841D24">
      <w:pPr>
        <w:pStyle w:val="Nadpis2"/>
        <w:tabs>
          <w:tab w:val="clear" w:pos="0"/>
        </w:tabs>
      </w:pPr>
    </w:p>
    <w:p w14:paraId="5D8C588D" w14:textId="77777777" w:rsidR="00841D24" w:rsidRPr="008B1296" w:rsidRDefault="00841D24" w:rsidP="00841D24">
      <w:pPr>
        <w:pStyle w:val="Nadpis2"/>
        <w:tabs>
          <w:tab w:val="clear" w:pos="0"/>
        </w:tabs>
      </w:pPr>
    </w:p>
    <w:p w14:paraId="6C2DFA8D" w14:textId="77777777" w:rsidR="00841D24" w:rsidRPr="008B1296" w:rsidRDefault="00841D24" w:rsidP="00841D24">
      <w:pPr>
        <w:pStyle w:val="Nadpis2"/>
        <w:tabs>
          <w:tab w:val="clear" w:pos="0"/>
        </w:tabs>
      </w:pPr>
    </w:p>
    <w:p w14:paraId="3AF1F18D" w14:textId="77777777" w:rsidR="00841D24" w:rsidRPr="008B1296" w:rsidRDefault="00841D24" w:rsidP="00841D24">
      <w:pPr>
        <w:pStyle w:val="Nadpis2"/>
        <w:tabs>
          <w:tab w:val="clear" w:pos="0"/>
        </w:tabs>
      </w:pPr>
    </w:p>
    <w:p w14:paraId="6ECC91A6" w14:textId="77777777" w:rsidR="00841D24" w:rsidRPr="008B1296" w:rsidRDefault="00841D24" w:rsidP="00841D24">
      <w:pPr>
        <w:pStyle w:val="Nadpis2"/>
        <w:tabs>
          <w:tab w:val="clear" w:pos="0"/>
        </w:tabs>
      </w:pPr>
    </w:p>
    <w:p w14:paraId="38FC8EEE" w14:textId="77777777" w:rsidR="00841D24" w:rsidRPr="008B1296" w:rsidRDefault="00841D24" w:rsidP="00841D24">
      <w:pPr>
        <w:pStyle w:val="Nadpis2"/>
        <w:tabs>
          <w:tab w:val="clear" w:pos="0"/>
        </w:tabs>
      </w:pPr>
      <w:r w:rsidRPr="008B1296">
        <w:t xml:space="preserve">Břeclav </w:t>
      </w:r>
      <w:r w:rsidR="002F1E53">
        <w:t>06.</w:t>
      </w:r>
      <w:r w:rsidR="00404713" w:rsidRPr="008B1296">
        <w:t xml:space="preserve"> 202</w:t>
      </w:r>
      <w:r w:rsidR="002F1E53">
        <w:t>1</w:t>
      </w:r>
      <w:r w:rsidRPr="008B1296">
        <w:tab/>
      </w:r>
      <w:r w:rsidRPr="008B1296">
        <w:tab/>
      </w:r>
      <w:r w:rsidRPr="008B1296">
        <w:tab/>
      </w:r>
      <w:r w:rsidRPr="008B1296">
        <w:tab/>
      </w:r>
      <w:r w:rsidRPr="008B1296">
        <w:tab/>
      </w:r>
      <w:r w:rsidRPr="008B1296">
        <w:tab/>
      </w:r>
      <w:r w:rsidRPr="008B1296">
        <w:tab/>
        <w:t xml:space="preserve"> Ing. Jan </w:t>
      </w:r>
      <w:proofErr w:type="spellStart"/>
      <w:r w:rsidRPr="008B1296">
        <w:t>Varadínek</w:t>
      </w:r>
      <w:proofErr w:type="spellEnd"/>
    </w:p>
    <w:p w14:paraId="4C042397" w14:textId="77777777" w:rsidR="00863F2B" w:rsidRPr="008B1296" w:rsidRDefault="00863F2B" w:rsidP="00841D24">
      <w:pPr>
        <w:spacing w:line="360" w:lineRule="auto"/>
        <w:jc w:val="both"/>
      </w:pPr>
    </w:p>
    <w:sectPr w:rsidR="00863F2B" w:rsidRPr="008B1296" w:rsidSect="00EA238C">
      <w:headerReference w:type="default" r:id="rId9"/>
      <w:footerReference w:type="default" r:id="rId10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6F1B8" w14:textId="77777777" w:rsidR="00BF52EC" w:rsidRDefault="00BF52EC">
      <w:r>
        <w:separator/>
      </w:r>
    </w:p>
  </w:endnote>
  <w:endnote w:type="continuationSeparator" w:id="0">
    <w:p w14:paraId="0B27FDAA" w14:textId="77777777" w:rsidR="00BF52EC" w:rsidRDefault="00BF5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32D4D" w14:textId="77777777"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6EA6066A" wp14:editId="7251119B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511EAE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511EAE">
      <w:rPr>
        <w:rStyle w:val="slostrnky"/>
      </w:rPr>
      <w:fldChar w:fldCharType="separate"/>
    </w:r>
    <w:r w:rsidR="0000024C">
      <w:rPr>
        <w:rStyle w:val="slostrnky"/>
        <w:noProof/>
      </w:rPr>
      <w:t>1</w:t>
    </w:r>
    <w:r w:rsidR="00511EAE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42A51" w14:textId="77777777" w:rsidR="00BF52EC" w:rsidRDefault="00BF52EC">
      <w:r>
        <w:separator/>
      </w:r>
    </w:p>
  </w:footnote>
  <w:footnote w:type="continuationSeparator" w:id="0">
    <w:p w14:paraId="66AF62FE" w14:textId="77777777" w:rsidR="00BF52EC" w:rsidRDefault="00BF5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2EF3A" w14:textId="77777777" w:rsidR="00863F2B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00024C">
      <w:rPr>
        <w:i/>
      </w:rPr>
      <w:t>provádění stavby</w:t>
    </w:r>
    <w:r w:rsidR="0000024C">
      <w:rPr>
        <w:i/>
      </w:rPr>
      <w:tab/>
      <w:t xml:space="preserve">   </w:t>
    </w:r>
    <w:r>
      <w:rPr>
        <w:i/>
      </w:rPr>
      <w:t xml:space="preserve">   </w:t>
    </w:r>
    <w:r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7962AE">
      <w:rPr>
        <w:i/>
      </w:rPr>
      <w:t>červen 2021</w:t>
    </w:r>
  </w:p>
  <w:p w14:paraId="14E04855" w14:textId="77777777" w:rsidR="00863F2B" w:rsidRPr="00215DDD" w:rsidRDefault="00863F2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i/>
      </w:rPr>
    </w:pPr>
    <w:r>
      <w:rPr>
        <w:i/>
      </w:rPr>
      <w:tab/>
    </w:r>
    <w:r w:rsidR="004762FF">
      <w:rPr>
        <w:bCs/>
        <w:i/>
      </w:rPr>
      <w:t xml:space="preserve">Rekonstrukce rybochovného hospodářství </w:t>
    </w:r>
    <w:proofErr w:type="gramStart"/>
    <w:r w:rsidR="004762FF">
      <w:rPr>
        <w:bCs/>
        <w:i/>
      </w:rPr>
      <w:t>Koryčany - sezónní</w:t>
    </w:r>
    <w:proofErr w:type="gramEnd"/>
    <w:r w:rsidR="004762FF">
      <w:rPr>
        <w:bCs/>
        <w:i/>
      </w:rPr>
      <w:t xml:space="preserve"> prodejna ryb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24AA"/>
    <w:rsid w:val="0000024C"/>
    <w:rsid w:val="0000731E"/>
    <w:rsid w:val="00013507"/>
    <w:rsid w:val="0001789D"/>
    <w:rsid w:val="00060386"/>
    <w:rsid w:val="00060DB0"/>
    <w:rsid w:val="000B1A80"/>
    <w:rsid w:val="000D30A3"/>
    <w:rsid w:val="000D45A7"/>
    <w:rsid w:val="000E3362"/>
    <w:rsid w:val="000E3E5A"/>
    <w:rsid w:val="000E3F1A"/>
    <w:rsid w:val="000F1EE4"/>
    <w:rsid w:val="000F4CD7"/>
    <w:rsid w:val="001269D0"/>
    <w:rsid w:val="0014363A"/>
    <w:rsid w:val="00165F5A"/>
    <w:rsid w:val="001C72D7"/>
    <w:rsid w:val="001E6C8E"/>
    <w:rsid w:val="001F2184"/>
    <w:rsid w:val="00215DDD"/>
    <w:rsid w:val="002270BE"/>
    <w:rsid w:val="00255DD4"/>
    <w:rsid w:val="002756FF"/>
    <w:rsid w:val="00281EF3"/>
    <w:rsid w:val="00293850"/>
    <w:rsid w:val="002B245D"/>
    <w:rsid w:val="002B355F"/>
    <w:rsid w:val="002C160F"/>
    <w:rsid w:val="002D0ACA"/>
    <w:rsid w:val="002E04A5"/>
    <w:rsid w:val="002E5CDB"/>
    <w:rsid w:val="002F1E53"/>
    <w:rsid w:val="002F797D"/>
    <w:rsid w:val="00307FEC"/>
    <w:rsid w:val="003421ED"/>
    <w:rsid w:val="0036533A"/>
    <w:rsid w:val="00366AC0"/>
    <w:rsid w:val="0038232C"/>
    <w:rsid w:val="00392609"/>
    <w:rsid w:val="00393383"/>
    <w:rsid w:val="003936F9"/>
    <w:rsid w:val="00404713"/>
    <w:rsid w:val="00413108"/>
    <w:rsid w:val="0042354C"/>
    <w:rsid w:val="00426FAA"/>
    <w:rsid w:val="0042798C"/>
    <w:rsid w:val="0043355F"/>
    <w:rsid w:val="004362ED"/>
    <w:rsid w:val="004362F1"/>
    <w:rsid w:val="004416D7"/>
    <w:rsid w:val="00453916"/>
    <w:rsid w:val="00453E4A"/>
    <w:rsid w:val="00461FA0"/>
    <w:rsid w:val="0047275F"/>
    <w:rsid w:val="004762FF"/>
    <w:rsid w:val="00476EB7"/>
    <w:rsid w:val="0049209F"/>
    <w:rsid w:val="004A28FB"/>
    <w:rsid w:val="004D6A62"/>
    <w:rsid w:val="004E126C"/>
    <w:rsid w:val="004E4116"/>
    <w:rsid w:val="004F7A98"/>
    <w:rsid w:val="00511EAE"/>
    <w:rsid w:val="00514859"/>
    <w:rsid w:val="0053335D"/>
    <w:rsid w:val="00537DC3"/>
    <w:rsid w:val="0054293D"/>
    <w:rsid w:val="00544C58"/>
    <w:rsid w:val="005527F3"/>
    <w:rsid w:val="0059413E"/>
    <w:rsid w:val="005A4E68"/>
    <w:rsid w:val="005B20E0"/>
    <w:rsid w:val="005B39CB"/>
    <w:rsid w:val="005B40DB"/>
    <w:rsid w:val="005E61D1"/>
    <w:rsid w:val="005F55AF"/>
    <w:rsid w:val="006236F3"/>
    <w:rsid w:val="00630145"/>
    <w:rsid w:val="006316F6"/>
    <w:rsid w:val="00637531"/>
    <w:rsid w:val="0063758B"/>
    <w:rsid w:val="00641E08"/>
    <w:rsid w:val="006424AA"/>
    <w:rsid w:val="0066339F"/>
    <w:rsid w:val="00681259"/>
    <w:rsid w:val="006F10AE"/>
    <w:rsid w:val="006F2388"/>
    <w:rsid w:val="006F3E7D"/>
    <w:rsid w:val="00720553"/>
    <w:rsid w:val="00722725"/>
    <w:rsid w:val="007247B4"/>
    <w:rsid w:val="007328DE"/>
    <w:rsid w:val="00762F69"/>
    <w:rsid w:val="00767455"/>
    <w:rsid w:val="00772D5D"/>
    <w:rsid w:val="007828BF"/>
    <w:rsid w:val="0079109E"/>
    <w:rsid w:val="007962AE"/>
    <w:rsid w:val="007A3910"/>
    <w:rsid w:val="007B6E76"/>
    <w:rsid w:val="007D6BDD"/>
    <w:rsid w:val="0080631E"/>
    <w:rsid w:val="00807439"/>
    <w:rsid w:val="00817FF4"/>
    <w:rsid w:val="008327AC"/>
    <w:rsid w:val="00841D24"/>
    <w:rsid w:val="00841F95"/>
    <w:rsid w:val="00863F2B"/>
    <w:rsid w:val="008B1296"/>
    <w:rsid w:val="008B5149"/>
    <w:rsid w:val="008D176D"/>
    <w:rsid w:val="00904D70"/>
    <w:rsid w:val="009070BD"/>
    <w:rsid w:val="00916817"/>
    <w:rsid w:val="00950B1B"/>
    <w:rsid w:val="009808E1"/>
    <w:rsid w:val="00992928"/>
    <w:rsid w:val="009A2D00"/>
    <w:rsid w:val="009A7733"/>
    <w:rsid w:val="009B4449"/>
    <w:rsid w:val="009C729B"/>
    <w:rsid w:val="009E7962"/>
    <w:rsid w:val="00A10AA6"/>
    <w:rsid w:val="00A160BD"/>
    <w:rsid w:val="00A2047A"/>
    <w:rsid w:val="00A320EC"/>
    <w:rsid w:val="00A54997"/>
    <w:rsid w:val="00A76B0B"/>
    <w:rsid w:val="00A85176"/>
    <w:rsid w:val="00AC61D7"/>
    <w:rsid w:val="00AC705E"/>
    <w:rsid w:val="00AD11AF"/>
    <w:rsid w:val="00B424A6"/>
    <w:rsid w:val="00B60F84"/>
    <w:rsid w:val="00B93749"/>
    <w:rsid w:val="00BB11A9"/>
    <w:rsid w:val="00BE7325"/>
    <w:rsid w:val="00BF52EC"/>
    <w:rsid w:val="00BF6CC9"/>
    <w:rsid w:val="00C028C5"/>
    <w:rsid w:val="00C03DD6"/>
    <w:rsid w:val="00C25A25"/>
    <w:rsid w:val="00C32EE7"/>
    <w:rsid w:val="00C47A2B"/>
    <w:rsid w:val="00C5440D"/>
    <w:rsid w:val="00CB0A10"/>
    <w:rsid w:val="00CB6134"/>
    <w:rsid w:val="00CD5A6F"/>
    <w:rsid w:val="00CF65C5"/>
    <w:rsid w:val="00D05E86"/>
    <w:rsid w:val="00D120ED"/>
    <w:rsid w:val="00D25B8F"/>
    <w:rsid w:val="00D34652"/>
    <w:rsid w:val="00D569EF"/>
    <w:rsid w:val="00D61C81"/>
    <w:rsid w:val="00D67FAE"/>
    <w:rsid w:val="00D84DD5"/>
    <w:rsid w:val="00D85389"/>
    <w:rsid w:val="00D93020"/>
    <w:rsid w:val="00DD36BE"/>
    <w:rsid w:val="00DE5794"/>
    <w:rsid w:val="00DF6A48"/>
    <w:rsid w:val="00E11AAD"/>
    <w:rsid w:val="00E22866"/>
    <w:rsid w:val="00E37B9D"/>
    <w:rsid w:val="00E51D50"/>
    <w:rsid w:val="00E56F57"/>
    <w:rsid w:val="00E631C1"/>
    <w:rsid w:val="00E7400C"/>
    <w:rsid w:val="00E905D9"/>
    <w:rsid w:val="00EA238C"/>
    <w:rsid w:val="00ED7F12"/>
    <w:rsid w:val="00F067F6"/>
    <w:rsid w:val="00F3307C"/>
    <w:rsid w:val="00F6284E"/>
    <w:rsid w:val="00F71FBF"/>
    <w:rsid w:val="00F81211"/>
    <w:rsid w:val="00F85ED5"/>
    <w:rsid w:val="00FA64AC"/>
    <w:rsid w:val="00FD22A4"/>
    <w:rsid w:val="00FD36C7"/>
    <w:rsid w:val="00FF0244"/>
    <w:rsid w:val="00FF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AE068"/>
  <w15:docId w15:val="{1F196B34-F401-4E3E-A672-3734837A4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qc@wo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gr@pmo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219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1509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aqc@wo.cz</cp:lastModifiedBy>
  <cp:revision>24</cp:revision>
  <cp:lastPrinted>2022-01-04T09:15:00Z</cp:lastPrinted>
  <dcterms:created xsi:type="dcterms:W3CDTF">2020-11-26T11:47:00Z</dcterms:created>
  <dcterms:modified xsi:type="dcterms:W3CDTF">2022-01-04T09:15:00Z</dcterms:modified>
</cp:coreProperties>
</file>